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3B967" w14:textId="77777777" w:rsidR="0060528A" w:rsidRPr="00630C47" w:rsidRDefault="0060528A" w:rsidP="00630C47">
      <w:pPr>
        <w:widowControl w:val="0"/>
        <w:jc w:val="center"/>
        <w:outlineLvl w:val="0"/>
        <w:rPr>
          <w:rFonts w:eastAsia="Calibri"/>
          <w:b/>
          <w:bCs/>
          <w:lang w:eastAsia="en-US"/>
        </w:rPr>
      </w:pPr>
    </w:p>
    <w:p w14:paraId="408B2602" w14:textId="2DCD9742" w:rsidR="00E17727" w:rsidRDefault="00F22902" w:rsidP="00E17727">
      <w:pPr>
        <w:spacing w:line="100" w:lineRule="atLeast"/>
      </w:pP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9D4506" wp14:editId="0FA3B76F">
                <wp:simplePos x="0" y="0"/>
                <wp:positionH relativeFrom="column">
                  <wp:posOffset>3907155</wp:posOffset>
                </wp:positionH>
                <wp:positionV relativeFrom="paragraph">
                  <wp:posOffset>-394970</wp:posOffset>
                </wp:positionV>
                <wp:extent cx="2360930" cy="1404620"/>
                <wp:effectExtent l="0" t="0" r="0" b="0"/>
                <wp:wrapNone/>
                <wp:docPr id="217" name="2 teksto lauka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99CD7" w14:textId="0F2E6298" w:rsidR="00E17727" w:rsidRPr="00A072F7" w:rsidRDefault="00470555" w:rsidP="00F22902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072F7">
                              <w:rPr>
                                <w:sz w:val="20"/>
                                <w:szCs w:val="20"/>
                              </w:rPr>
                              <w:t xml:space="preserve">3 priedo </w:t>
                            </w:r>
                            <w:r w:rsidR="00E17727" w:rsidRPr="00A072F7">
                              <w:rPr>
                                <w:sz w:val="20"/>
                                <w:szCs w:val="20"/>
                              </w:rPr>
                              <w:t>Techninės specifikacijos</w:t>
                            </w:r>
                          </w:p>
                          <w:p w14:paraId="16C57EB6" w14:textId="12622905" w:rsidR="00E17727" w:rsidRPr="00A072F7" w:rsidRDefault="00E17727" w:rsidP="00F22902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072F7">
                              <w:rPr>
                                <w:sz w:val="20"/>
                                <w:szCs w:val="20"/>
                              </w:rPr>
                              <w:t>1 priedas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9D4506" id="_x0000_t202" coordsize="21600,21600" o:spt="202" path="m,l,21600r21600,l21600,xe">
                <v:stroke joinstyle="miter"/>
                <v:path gradientshapeok="t" o:connecttype="rect"/>
              </v:shapetype>
              <v:shape id="2 teksto laukas" o:spid="_x0000_s1026" type="#_x0000_t202" style="position:absolute;margin-left:307.65pt;margin-top:-31.1pt;width:185.9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" filled="f" stroked="f">
                <v:textbox style="mso-fit-shape-to-text:t">
                  <w:txbxContent>
                    <w:p w14:paraId="0F099CD7" w14:textId="0F2E6298" w:rsidR="00E17727" w:rsidRPr="00A072F7" w:rsidRDefault="00470555" w:rsidP="00F22902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A072F7">
                        <w:rPr>
                          <w:sz w:val="20"/>
                          <w:szCs w:val="20"/>
                        </w:rPr>
                        <w:t xml:space="preserve">3 priedo </w:t>
                      </w:r>
                      <w:r w:rsidR="00E17727" w:rsidRPr="00A072F7">
                        <w:rPr>
                          <w:sz w:val="20"/>
                          <w:szCs w:val="20"/>
                        </w:rPr>
                        <w:t>Techninės specifikacijos</w:t>
                      </w:r>
                    </w:p>
                    <w:p w14:paraId="16C57EB6" w14:textId="12622905" w:rsidR="00E17727" w:rsidRPr="00A072F7" w:rsidRDefault="00E17727" w:rsidP="00F22902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A072F7">
                        <w:rPr>
                          <w:sz w:val="20"/>
                          <w:szCs w:val="20"/>
                        </w:rPr>
                        <w:t>1 priedas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986" w:type="dxa"/>
        <w:tblInd w:w="59" w:type="dxa"/>
        <w:tblLayout w:type="fixed"/>
        <w:tblLook w:val="0000" w:firstRow="0" w:lastRow="0" w:firstColumn="0" w:lastColumn="0" w:noHBand="0" w:noVBand="0"/>
      </w:tblPr>
      <w:tblGrid>
        <w:gridCol w:w="950"/>
        <w:gridCol w:w="2196"/>
        <w:gridCol w:w="3004"/>
        <w:gridCol w:w="3813"/>
        <w:gridCol w:w="10"/>
        <w:gridCol w:w="13"/>
      </w:tblGrid>
      <w:tr w:rsidR="00E17727" w14:paraId="3CEB2EFA" w14:textId="77777777" w:rsidTr="00F22902">
        <w:trPr>
          <w:gridAfter w:val="1"/>
          <w:wAfter w:w="13" w:type="dxa"/>
          <w:trHeight w:val="1861"/>
          <w:tblHeader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3DEF06" w14:textId="5454E1AF" w:rsidR="00E17727" w:rsidRDefault="00E17727" w:rsidP="00FD1D1B">
            <w:pPr>
              <w:spacing w:line="100" w:lineRule="atLeast"/>
              <w:rPr>
                <w:b/>
                <w:bCs/>
                <w:kern w:val="1"/>
              </w:rPr>
            </w:pPr>
            <w:r>
              <w:rPr>
                <w:b/>
                <w:bCs/>
                <w:kern w:val="1"/>
              </w:rPr>
              <w:t>Eil. Nr.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0779EB" w14:textId="49306A9D" w:rsidR="00E17727" w:rsidRDefault="00E17727" w:rsidP="00FD1D1B">
            <w:pPr>
              <w:spacing w:line="100" w:lineRule="atLeast"/>
              <w:rPr>
                <w:b/>
                <w:bCs/>
                <w:kern w:val="1"/>
              </w:rPr>
            </w:pPr>
            <w:r>
              <w:rPr>
                <w:b/>
                <w:bCs/>
                <w:kern w:val="1"/>
              </w:rPr>
              <w:t>Charakteristikų pavadinimas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DD03D0" w14:textId="0933A0FD" w:rsidR="00E17727" w:rsidRDefault="00E17727" w:rsidP="00FD1D1B">
            <w:pPr>
              <w:spacing w:line="100" w:lineRule="atLeast"/>
              <w:rPr>
                <w:rFonts w:eastAsia="Calibri"/>
                <w:b/>
                <w:bCs/>
                <w:kern w:val="1"/>
              </w:rPr>
            </w:pPr>
            <w:r>
              <w:rPr>
                <w:b/>
                <w:bCs/>
                <w:kern w:val="1"/>
              </w:rPr>
              <w:t>Pirkėjo reikalaujamos charakteristikos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81B6E" w14:textId="4FACA89E" w:rsidR="00E17727" w:rsidRDefault="00E17727" w:rsidP="00FD1D1B">
            <w:pPr>
              <w:spacing w:line="100" w:lineRule="atLeast"/>
              <w:rPr>
                <w:rFonts w:eastAsia="Calibri"/>
                <w:kern w:val="1"/>
              </w:rPr>
            </w:pPr>
            <w:r>
              <w:rPr>
                <w:rFonts w:eastAsia="Calibri"/>
                <w:b/>
                <w:bCs/>
                <w:kern w:val="1"/>
              </w:rPr>
              <w:t>Tiekėjo siūlomos charakteristikos</w:t>
            </w:r>
          </w:p>
          <w:p w14:paraId="0D710EC6" w14:textId="77777777" w:rsidR="00E17727" w:rsidRDefault="00E17727" w:rsidP="00FD1D1B">
            <w:pPr>
              <w:spacing w:line="100" w:lineRule="atLeast"/>
              <w:rPr>
                <w:rFonts w:eastAsia="Calibri"/>
                <w:kern w:val="1"/>
              </w:rPr>
            </w:pPr>
          </w:p>
          <w:p w14:paraId="4550842B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kern w:val="1"/>
              </w:rPr>
              <w:t xml:space="preserve">Pildo tiekėjas, nurodydamas </w:t>
            </w:r>
            <w:r>
              <w:rPr>
                <w:rFonts w:eastAsia="Calibri"/>
                <w:b/>
                <w:bCs/>
                <w:i/>
                <w:iCs/>
                <w:kern w:val="1"/>
              </w:rPr>
              <w:t xml:space="preserve">Taip </w:t>
            </w:r>
            <w:r>
              <w:rPr>
                <w:rFonts w:eastAsia="Calibri"/>
                <w:i/>
                <w:iCs/>
                <w:kern w:val="1"/>
              </w:rPr>
              <w:t xml:space="preserve">arba </w:t>
            </w:r>
            <w:r>
              <w:rPr>
                <w:rFonts w:eastAsia="Calibri"/>
                <w:b/>
                <w:bCs/>
                <w:i/>
                <w:iCs/>
                <w:kern w:val="1"/>
              </w:rPr>
              <w:t>Ne</w:t>
            </w:r>
            <w:r>
              <w:rPr>
                <w:rFonts w:eastAsia="Calibri"/>
                <w:i/>
                <w:iCs/>
                <w:kern w:val="1"/>
              </w:rPr>
              <w:t xml:space="preserve">, o punktuose, kur to reikalaujama, </w:t>
            </w:r>
            <w:r>
              <w:rPr>
                <w:rFonts w:eastAsia="Calibri"/>
                <w:b/>
                <w:bCs/>
                <w:i/>
                <w:iCs/>
                <w:kern w:val="1"/>
              </w:rPr>
              <w:t xml:space="preserve">įrašydamas tikslias charakteristikas (reikšmes) </w:t>
            </w:r>
          </w:p>
        </w:tc>
      </w:tr>
      <w:tr w:rsidR="00E17727" w14:paraId="6612DDD4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5FFFE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/>
                <w:bCs/>
                <w:spacing w:val="-11"/>
                <w:kern w:val="1"/>
              </w:rPr>
            </w:pPr>
            <w:r>
              <w:rPr>
                <w:rFonts w:eastAsia="Calibri"/>
                <w:kern w:val="1"/>
              </w:rPr>
              <w:t>1.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EA7E94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b/>
                <w:bCs/>
                <w:spacing w:val="-11"/>
                <w:kern w:val="1"/>
              </w:rPr>
              <w:t>Granulinis kieto kuro katilas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6BC4C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t>Siūlomas -  _______ (tikslus įrangos  modelis)</w:t>
            </w:r>
          </w:p>
          <w:p w14:paraId="52E1FB29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t>Pateikto dokumento pavadinimas _________ ir psl. ______</w:t>
            </w:r>
          </w:p>
          <w:p w14:paraId="0A7282DC" w14:textId="3819DA8C" w:rsidR="00A038B6" w:rsidRDefault="00A038B6" w:rsidP="00FD1D1B">
            <w:pPr>
              <w:spacing w:line="100" w:lineRule="atLeast"/>
            </w:pPr>
          </w:p>
        </w:tc>
      </w:tr>
      <w:tr w:rsidR="00E17727" w14:paraId="7A183F89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D4F8C9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spacing w:val="-11"/>
                <w:kern w:val="1"/>
              </w:rPr>
            </w:pPr>
            <w:r>
              <w:rPr>
                <w:rFonts w:eastAsia="Calibri"/>
                <w:kern w:val="1"/>
              </w:rPr>
              <w:t>1.1.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593102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spacing w:val="-11"/>
                <w:kern w:val="1"/>
              </w:rPr>
              <w:t>Nominali galia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B9C21D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</w:rPr>
            </w:pPr>
            <w:r>
              <w:rPr>
                <w:kern w:val="1"/>
              </w:rPr>
              <w:t>Ne mažiau 200 kW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8A8B3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Nominali galia ______</w:t>
            </w:r>
            <w:r>
              <w:rPr>
                <w:rFonts w:eastAsia="Calibri"/>
                <w:i/>
                <w:iCs/>
                <w:u w:val="single"/>
              </w:rPr>
              <w:t xml:space="preserve"> </w:t>
            </w:r>
            <w:r>
              <w:rPr>
                <w:rFonts w:eastAsia="Calibri"/>
                <w:i/>
                <w:iCs/>
              </w:rPr>
              <w:t>kW.</w:t>
            </w:r>
          </w:p>
          <w:p w14:paraId="7E4CD6E1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</w:p>
          <w:p w14:paraId="706F4341" w14:textId="387CFB3A" w:rsidR="00E17727" w:rsidRDefault="00E17727" w:rsidP="00FD1D1B">
            <w:pPr>
              <w:shd w:val="clear" w:color="auto" w:fill="FFFFFF"/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color w:val="000000"/>
                <w:kern w:val="1"/>
              </w:rPr>
              <w:t xml:space="preserve">Pateikto dokumento pavadinimas _________ ir psl. </w:t>
            </w:r>
            <w:r w:rsidR="00A038B6">
              <w:rPr>
                <w:rFonts w:eastAsia="Calibri"/>
                <w:i/>
                <w:iCs/>
                <w:color w:val="000000"/>
                <w:kern w:val="1"/>
              </w:rPr>
              <w:t>_____</w:t>
            </w:r>
          </w:p>
          <w:p w14:paraId="64DC7F9B" w14:textId="426D269E" w:rsidR="00A038B6" w:rsidRDefault="00A038B6" w:rsidP="00FD1D1B">
            <w:pPr>
              <w:shd w:val="clear" w:color="auto" w:fill="FFFFFF"/>
              <w:spacing w:line="100" w:lineRule="atLeast"/>
            </w:pPr>
          </w:p>
        </w:tc>
      </w:tr>
      <w:tr w:rsidR="00E17727" w14:paraId="67999AB9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4A6FFF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1.2.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B73B9D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Minimali galia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76D5CB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</w:rPr>
            </w:pPr>
            <w:r>
              <w:rPr>
                <w:kern w:val="1"/>
              </w:rPr>
              <w:t>Ne daugiau 60 kW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4ABD4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Minimali galia ______</w:t>
            </w:r>
            <w:r>
              <w:rPr>
                <w:rFonts w:eastAsia="Calibri"/>
                <w:i/>
                <w:iCs/>
                <w:u w:val="single"/>
              </w:rPr>
              <w:t xml:space="preserve"> </w:t>
            </w:r>
            <w:r>
              <w:rPr>
                <w:rFonts w:eastAsia="Calibri"/>
                <w:i/>
                <w:iCs/>
              </w:rPr>
              <w:t>kW.</w:t>
            </w:r>
          </w:p>
          <w:p w14:paraId="0370D11E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</w:p>
          <w:p w14:paraId="2FEF4A5A" w14:textId="77777777" w:rsidR="00E17727" w:rsidRDefault="00E17727" w:rsidP="00FD1D1B">
            <w:pPr>
              <w:shd w:val="clear" w:color="auto" w:fill="FFFFFF"/>
              <w:spacing w:line="100" w:lineRule="atLeast"/>
              <w:ind w:left="34" w:hanging="34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______</w:t>
            </w:r>
          </w:p>
          <w:p w14:paraId="1A130AFF" w14:textId="44CAB785" w:rsidR="0052524C" w:rsidRDefault="0052524C" w:rsidP="00FD1D1B">
            <w:pPr>
              <w:shd w:val="clear" w:color="auto" w:fill="FFFFFF"/>
              <w:spacing w:line="100" w:lineRule="atLeast"/>
              <w:ind w:left="34" w:hanging="34"/>
            </w:pPr>
          </w:p>
        </w:tc>
      </w:tr>
      <w:tr w:rsidR="00E17727" w14:paraId="6BAC653D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D18CFE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1.3.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1AA153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 xml:space="preserve">Naudingumo koeficientas prie nominalios galios </w:t>
            </w:r>
            <w:r>
              <w:rPr>
                <w:kern w:val="1"/>
                <w:lang w:val="en-US"/>
              </w:rPr>
              <w:t>Qn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ABB7B5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</w:rPr>
            </w:pPr>
            <w:r>
              <w:rPr>
                <w:kern w:val="1"/>
              </w:rPr>
              <w:t>Ne žemesnis kaip 90%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36A54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Siūlomas parametras -</w:t>
            </w:r>
          </w:p>
          <w:p w14:paraId="4802EE9C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 xml:space="preserve">______  </w:t>
            </w:r>
            <w:r>
              <w:t>%</w:t>
            </w:r>
            <w:r>
              <w:rPr>
                <w:rFonts w:eastAsia="Calibri"/>
                <w:i/>
                <w:iCs/>
              </w:rPr>
              <w:t>.</w:t>
            </w:r>
          </w:p>
          <w:p w14:paraId="3388A533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</w:p>
          <w:p w14:paraId="43984CE5" w14:textId="77777777" w:rsidR="00E17727" w:rsidRDefault="00E17727" w:rsidP="00FD1D1B">
            <w:pPr>
              <w:shd w:val="clear" w:color="auto" w:fill="FFFFFF"/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</w:t>
            </w:r>
          </w:p>
          <w:p w14:paraId="1C3656CB" w14:textId="6307F6EA" w:rsidR="0052524C" w:rsidRPr="0052524C" w:rsidRDefault="0052524C" w:rsidP="00FD1D1B">
            <w:pPr>
              <w:shd w:val="clear" w:color="auto" w:fill="FFFFFF"/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</w:p>
        </w:tc>
      </w:tr>
      <w:tr w:rsidR="00E17727" w14:paraId="111F9A00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B4B78A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spacing w:val="-11"/>
                <w:kern w:val="1"/>
              </w:rPr>
            </w:pPr>
            <w:r>
              <w:rPr>
                <w:rFonts w:eastAsia="Calibri"/>
                <w:kern w:val="1"/>
              </w:rPr>
              <w:t>1.4.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F21600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rFonts w:eastAsia="Calibri"/>
                <w:spacing w:val="-11"/>
                <w:kern w:val="1"/>
              </w:rPr>
              <w:t>Maksimali katilo darbinė temperatūra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42FB47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</w:rPr>
            </w:pPr>
            <w:r>
              <w:rPr>
                <w:kern w:val="1"/>
              </w:rPr>
              <w:t xml:space="preserve"> Ne mažiau 90°C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EC79C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Siūlomas parametras -</w:t>
            </w:r>
          </w:p>
          <w:p w14:paraId="3C2C660B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 xml:space="preserve">_____ </w:t>
            </w:r>
            <w:r>
              <w:t>℃</w:t>
            </w:r>
          </w:p>
          <w:p w14:paraId="0E537A95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</w:p>
          <w:p w14:paraId="5A8484C8" w14:textId="77777777" w:rsidR="00E17727" w:rsidRDefault="00E17727" w:rsidP="00FD1D1B">
            <w:pPr>
              <w:shd w:val="clear" w:color="auto" w:fill="FFFFFF"/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______</w:t>
            </w:r>
          </w:p>
          <w:p w14:paraId="33925DA7" w14:textId="0A041ACB" w:rsidR="0052524C" w:rsidRDefault="0052524C" w:rsidP="00FD1D1B">
            <w:pPr>
              <w:shd w:val="clear" w:color="auto" w:fill="FFFFFF"/>
              <w:spacing w:line="100" w:lineRule="atLeast"/>
            </w:pPr>
          </w:p>
        </w:tc>
      </w:tr>
      <w:tr w:rsidR="00E17727" w14:paraId="6B77B030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63ACAC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1.5.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E3FE93" w14:textId="77777777" w:rsidR="00E17727" w:rsidRDefault="00E17727" w:rsidP="00FD1D1B">
            <w:pPr>
              <w:spacing w:line="100" w:lineRule="atLeast"/>
              <w:rPr>
                <w:kern w:val="1"/>
                <w:lang w:eastAsia="lt-LT" w:bidi="lt-LT"/>
              </w:rPr>
            </w:pPr>
            <w:r>
              <w:rPr>
                <w:kern w:val="1"/>
              </w:rPr>
              <w:t>Degiklio įmontavimo vieta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AA412C" w14:textId="77777777" w:rsidR="00E17727" w:rsidRDefault="00E17727" w:rsidP="00FD1D1B">
            <w:pPr>
              <w:spacing w:line="100" w:lineRule="atLeast"/>
              <w:rPr>
                <w:rFonts w:eastAsia="Calibri"/>
              </w:rPr>
            </w:pPr>
            <w:r>
              <w:rPr>
                <w:kern w:val="1"/>
                <w:lang w:eastAsia="lt-LT" w:bidi="lt-LT"/>
              </w:rPr>
              <w:t>Iš katilo priekio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2DA87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</w:rPr>
              <w:t xml:space="preserve">Taip/Ne </w:t>
            </w:r>
            <w:r>
              <w:rPr>
                <w:rFonts w:eastAsia="Calibri"/>
                <w:i/>
                <w:iCs/>
                <w:kern w:val="1"/>
              </w:rPr>
              <w:t xml:space="preserve"> (nereikalingą išbraukti)</w:t>
            </w:r>
          </w:p>
          <w:p w14:paraId="25D62098" w14:textId="77777777" w:rsidR="00E17727" w:rsidRDefault="00E17727" w:rsidP="00FD1D1B">
            <w:pPr>
              <w:shd w:val="clear" w:color="auto" w:fill="FFFFFF"/>
              <w:rPr>
                <w:rFonts w:eastAsia="Calibri"/>
                <w:bCs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</w:rPr>
              <w:t xml:space="preserve"> </w:t>
            </w:r>
          </w:p>
          <w:p w14:paraId="188C1A97" w14:textId="77777777" w:rsidR="00E17727" w:rsidRDefault="00E17727" w:rsidP="00FD1D1B">
            <w:pPr>
              <w:shd w:val="clear" w:color="auto" w:fill="FFFFFF"/>
              <w:spacing w:line="100" w:lineRule="atLeast"/>
              <w:rPr>
                <w:rFonts w:eastAsia="Calibri"/>
                <w:bCs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bCs/>
                <w:i/>
                <w:iCs/>
                <w:color w:val="000000"/>
                <w:kern w:val="1"/>
              </w:rPr>
              <w:t>Pateikto dokumento pavadinimas _________ ir psl. ___</w:t>
            </w:r>
          </w:p>
          <w:p w14:paraId="22AD3FDC" w14:textId="51E4C548" w:rsidR="0052524C" w:rsidRDefault="0052524C" w:rsidP="00FD1D1B">
            <w:pPr>
              <w:shd w:val="clear" w:color="auto" w:fill="FFFFFF"/>
              <w:spacing w:line="100" w:lineRule="atLeast"/>
            </w:pPr>
          </w:p>
        </w:tc>
      </w:tr>
      <w:tr w:rsidR="00E17727" w14:paraId="6665E071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AF1666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1.6.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FB35B8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Pelenų šalinimo iš katilo sistema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48DEE9" w14:textId="77777777" w:rsidR="00E17727" w:rsidRDefault="00E17727" w:rsidP="00FD1D1B">
            <w:pPr>
              <w:spacing w:line="100" w:lineRule="atLeast"/>
              <w:rPr>
                <w:rFonts w:eastAsia="Calibri"/>
              </w:rPr>
            </w:pPr>
            <w:r>
              <w:rPr>
                <w:kern w:val="1"/>
              </w:rPr>
              <w:t>Automatinė. Pelenai iš katilo turi būti šalinami lauk darbo metu automatiškai</w:t>
            </w:r>
            <w:r>
              <w:rPr>
                <w:rFonts w:eastAsia="Calibri"/>
                <w:kern w:val="1"/>
              </w:rPr>
              <w:t xml:space="preserve"> į ne mažesnį kaip 150 litrų talpos pelenų konteinerį.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CED0A" w14:textId="4A3A7017" w:rsidR="00BC2170" w:rsidRPr="0052524C" w:rsidRDefault="00BC2170" w:rsidP="00BC2170">
            <w:pPr>
              <w:shd w:val="clear" w:color="auto" w:fill="FFFFFF"/>
              <w:rPr>
                <w:rFonts w:eastAsia="Calibri"/>
                <w:i/>
                <w:iCs/>
              </w:rPr>
            </w:pPr>
            <w:r w:rsidRPr="0052524C">
              <w:rPr>
                <w:rFonts w:eastAsia="Calibri"/>
                <w:i/>
                <w:iCs/>
              </w:rPr>
              <w:t xml:space="preserve">1.Automatinė </w:t>
            </w:r>
          </w:p>
          <w:p w14:paraId="04451508" w14:textId="77777777" w:rsidR="00E17727" w:rsidRPr="0052524C" w:rsidRDefault="00E17727" w:rsidP="00FD1D1B">
            <w:pPr>
              <w:shd w:val="clear" w:color="auto" w:fill="FFFFFF"/>
              <w:rPr>
                <w:rFonts w:eastAsia="Calibri"/>
                <w:i/>
                <w:iCs/>
                <w:kern w:val="1"/>
              </w:rPr>
            </w:pPr>
            <w:r w:rsidRPr="0052524C">
              <w:rPr>
                <w:rFonts w:eastAsia="Calibri"/>
                <w:i/>
                <w:iCs/>
              </w:rPr>
              <w:t xml:space="preserve">Taip/Ne </w:t>
            </w:r>
            <w:r w:rsidRPr="0052524C">
              <w:rPr>
                <w:rFonts w:eastAsia="Calibri"/>
                <w:i/>
                <w:iCs/>
                <w:kern w:val="1"/>
              </w:rPr>
              <w:t xml:space="preserve"> (nereikalingą išbraukti)</w:t>
            </w:r>
          </w:p>
          <w:p w14:paraId="59720978" w14:textId="7F7A524E" w:rsidR="00BC2170" w:rsidRPr="0052524C" w:rsidRDefault="00BC2170" w:rsidP="00FD1D1B">
            <w:pPr>
              <w:shd w:val="clear" w:color="auto" w:fill="FFFFFF"/>
              <w:rPr>
                <w:rFonts w:eastAsia="Calibri"/>
                <w:bCs/>
                <w:i/>
                <w:iCs/>
                <w:kern w:val="1"/>
              </w:rPr>
            </w:pPr>
            <w:r w:rsidRPr="0052524C">
              <w:rPr>
                <w:rFonts w:eastAsia="Calibri"/>
                <w:bCs/>
                <w:i/>
                <w:iCs/>
                <w:kern w:val="1"/>
              </w:rPr>
              <w:t>Pateikto dokumento pavadinimas _________ ir psl.</w:t>
            </w:r>
            <w:r w:rsidR="0035333F" w:rsidRPr="0052524C">
              <w:rPr>
                <w:rFonts w:eastAsia="Calibri"/>
                <w:bCs/>
                <w:i/>
                <w:iCs/>
                <w:kern w:val="1"/>
              </w:rPr>
              <w:t xml:space="preserve"> ___</w:t>
            </w:r>
          </w:p>
          <w:p w14:paraId="34DD7BFC" w14:textId="77777777" w:rsidR="00BC2170" w:rsidRPr="0052524C" w:rsidRDefault="00BC2170" w:rsidP="00BC2170">
            <w:pPr>
              <w:shd w:val="clear" w:color="auto" w:fill="FFFFFF"/>
              <w:rPr>
                <w:rFonts w:eastAsia="Calibri"/>
                <w:bCs/>
                <w:i/>
                <w:iCs/>
                <w:kern w:val="1"/>
              </w:rPr>
            </w:pPr>
          </w:p>
          <w:p w14:paraId="0389E709" w14:textId="65F2D233" w:rsidR="00BC2170" w:rsidRPr="0052524C" w:rsidRDefault="00BC2170" w:rsidP="00BC2170">
            <w:pPr>
              <w:shd w:val="clear" w:color="auto" w:fill="FFFFFF"/>
              <w:rPr>
                <w:rFonts w:eastAsia="Calibri"/>
                <w:i/>
                <w:iCs/>
              </w:rPr>
            </w:pPr>
            <w:r w:rsidRPr="0052524C">
              <w:rPr>
                <w:rFonts w:eastAsia="Calibri"/>
                <w:bCs/>
                <w:i/>
                <w:iCs/>
                <w:kern w:val="1"/>
              </w:rPr>
              <w:t>2.</w:t>
            </w:r>
            <w:r w:rsidRPr="0052524C">
              <w:rPr>
                <w:rFonts w:eastAsia="Calibri"/>
                <w:i/>
                <w:iCs/>
              </w:rPr>
              <w:t xml:space="preserve"> Siūlomas parametras - ____</w:t>
            </w:r>
            <w:r w:rsidR="007B4978" w:rsidRPr="0052524C">
              <w:rPr>
                <w:rFonts w:eastAsia="Calibri"/>
                <w:i/>
                <w:iCs/>
              </w:rPr>
              <w:t xml:space="preserve"> </w:t>
            </w:r>
            <w:r w:rsidRPr="0052524C">
              <w:rPr>
                <w:rFonts w:eastAsia="Calibri"/>
                <w:i/>
                <w:iCs/>
              </w:rPr>
              <w:t>l</w:t>
            </w:r>
            <w:r w:rsidR="007B4978" w:rsidRPr="0052524C">
              <w:rPr>
                <w:rFonts w:eastAsia="Calibri"/>
                <w:i/>
                <w:iCs/>
              </w:rPr>
              <w:t>itrai</w:t>
            </w:r>
            <w:r w:rsidRPr="0052524C">
              <w:rPr>
                <w:rFonts w:eastAsia="Calibri"/>
                <w:i/>
                <w:iCs/>
              </w:rPr>
              <w:t>.</w:t>
            </w:r>
          </w:p>
          <w:p w14:paraId="49BAEC8F" w14:textId="5FB18266" w:rsidR="00BC2170" w:rsidRPr="0052524C" w:rsidRDefault="00BC2170" w:rsidP="00BC2170">
            <w:pPr>
              <w:shd w:val="clear" w:color="auto" w:fill="FFFFFF"/>
              <w:rPr>
                <w:rFonts w:eastAsia="Calibri"/>
                <w:bCs/>
                <w:i/>
                <w:iCs/>
                <w:kern w:val="1"/>
              </w:rPr>
            </w:pPr>
            <w:r w:rsidRPr="0052524C">
              <w:rPr>
                <w:rFonts w:eastAsia="Calibri"/>
                <w:bCs/>
                <w:i/>
                <w:iCs/>
                <w:kern w:val="1"/>
              </w:rPr>
              <w:t>Pateikto dokumento pavadinimas _________ ir psl.</w:t>
            </w:r>
            <w:r w:rsidR="0035333F" w:rsidRPr="0052524C">
              <w:rPr>
                <w:rFonts w:eastAsia="Calibri"/>
                <w:bCs/>
                <w:i/>
                <w:iCs/>
                <w:kern w:val="1"/>
              </w:rPr>
              <w:t xml:space="preserve"> ___</w:t>
            </w:r>
          </w:p>
          <w:p w14:paraId="229C6F48" w14:textId="5C70FE7D" w:rsidR="00BC2170" w:rsidRPr="00BC2170" w:rsidRDefault="00BC2170" w:rsidP="00FD1D1B">
            <w:pPr>
              <w:shd w:val="clear" w:color="auto" w:fill="FFFFFF"/>
            </w:pPr>
          </w:p>
        </w:tc>
      </w:tr>
      <w:tr w:rsidR="00E17727" w14:paraId="538C68A8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602D3C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1.7.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B43D00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Šilumokaičio valymo sistema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94F98D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 xml:space="preserve">Automatinė. Šilumokaitis darbo metu turi būti </w:t>
            </w:r>
            <w:r>
              <w:rPr>
                <w:kern w:val="1"/>
              </w:rPr>
              <w:lastRenderedPageBreak/>
              <w:t>periodiškai valomas automatiškai mechaniniu būdu, besisukančių sraigtų pagalba.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653D0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lastRenderedPageBreak/>
              <w:t>Taip/Ne (nereikalingą išbraukti)</w:t>
            </w:r>
          </w:p>
          <w:p w14:paraId="0B3A383E" w14:textId="77777777" w:rsidR="00E17727" w:rsidRDefault="00E17727" w:rsidP="00FD1D1B">
            <w:pPr>
              <w:shd w:val="clear" w:color="auto" w:fill="FFFFFF"/>
              <w:spacing w:line="100" w:lineRule="atLeast"/>
            </w:pPr>
            <w:r>
              <w:rPr>
                <w:rFonts w:eastAsia="Calibri"/>
                <w:i/>
                <w:iCs/>
                <w:color w:val="000000"/>
                <w:kern w:val="1"/>
              </w:rPr>
              <w:lastRenderedPageBreak/>
              <w:t>Pateikto dokumento pavadinimas _________ ir psl. ___</w:t>
            </w:r>
          </w:p>
        </w:tc>
      </w:tr>
      <w:tr w:rsidR="00E17727" w14:paraId="24E98695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97CF78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1.8.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FF11A5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Traukos katilo degimo kameroje automatinis - rankinis reguliavimas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54EC17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Keičiant katilo dūmsiurbės darbo rėžimą (didinant arba mažinant dūmsiurbės apsisukimus)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1FFA6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</w:t>
            </w:r>
          </w:p>
        </w:tc>
      </w:tr>
      <w:tr w:rsidR="00E17727" w14:paraId="0AE90312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DCBE99" w14:textId="77777777" w:rsidR="00E17727" w:rsidRDefault="00E17727" w:rsidP="00FD1D1B">
            <w:pPr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1.9.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88BD77" w14:textId="46E54B0F" w:rsidR="00E17727" w:rsidRDefault="00E17727" w:rsidP="00FD1D1B">
            <w:pPr>
              <w:rPr>
                <w:kern w:val="1"/>
              </w:rPr>
            </w:pPr>
            <w:r>
              <w:rPr>
                <w:kern w:val="1"/>
              </w:rPr>
              <w:t>Galima grįžtamo termofikato temperatūra į katilą eksploatacijos metu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D93575" w14:textId="77777777" w:rsidR="00E17727" w:rsidRDefault="00E17727" w:rsidP="00FD1D1B">
            <w:pPr>
              <w:rPr>
                <w:rFonts w:eastAsia="Calibri"/>
                <w:i/>
                <w:iCs/>
              </w:rPr>
            </w:pPr>
            <w:r>
              <w:rPr>
                <w:kern w:val="1"/>
              </w:rPr>
              <w:t>50°C ir mažiau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477F6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Siūlomas parametras -</w:t>
            </w:r>
          </w:p>
          <w:p w14:paraId="02DAE387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</w:rPr>
              <w:t xml:space="preserve">_____ </w:t>
            </w:r>
            <w:r>
              <w:t>℃</w:t>
            </w:r>
          </w:p>
          <w:p w14:paraId="225751C7" w14:textId="77777777" w:rsidR="00E17727" w:rsidRDefault="00E17727" w:rsidP="00FD1D1B">
            <w:pPr>
              <w:shd w:val="clear" w:color="auto" w:fill="FFFFFF"/>
              <w:spacing w:line="100" w:lineRule="atLeast"/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</w:t>
            </w:r>
          </w:p>
        </w:tc>
      </w:tr>
      <w:tr w:rsidR="00E17727" w14:paraId="312ABCC3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278C1D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1.1</w:t>
            </w:r>
            <w:r>
              <w:rPr>
                <w:kern w:val="1"/>
                <w:lang w:val="en-US"/>
              </w:rPr>
              <w:t>0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370A12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Maksimali išmetamų dūmų temperatūra prie nominalios galios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8A01FC" w14:textId="46F214BB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</w:rPr>
            </w:pPr>
            <w:r>
              <w:rPr>
                <w:kern w:val="1"/>
              </w:rPr>
              <w:t>140°C ir mažiau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AED8A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Siūlomas parametras -</w:t>
            </w:r>
          </w:p>
          <w:p w14:paraId="05F77FD2" w14:textId="77777777" w:rsidR="00E17727" w:rsidRDefault="00E17727" w:rsidP="00FD1D1B">
            <w:pPr>
              <w:shd w:val="clear" w:color="auto" w:fill="FFFFFF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</w:rPr>
              <w:t xml:space="preserve">______ </w:t>
            </w:r>
            <w:r>
              <w:t>℃</w:t>
            </w:r>
          </w:p>
          <w:p w14:paraId="2AD1B06A" w14:textId="77777777" w:rsidR="00E17727" w:rsidRDefault="00E17727" w:rsidP="00FD1D1B">
            <w:pPr>
              <w:shd w:val="clear" w:color="auto" w:fill="FFFFFF"/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</w:t>
            </w:r>
          </w:p>
          <w:p w14:paraId="02EF4B5C" w14:textId="6C3AE78B" w:rsidR="0060216C" w:rsidRDefault="0060216C" w:rsidP="00FD1D1B">
            <w:pPr>
              <w:shd w:val="clear" w:color="auto" w:fill="FFFFFF"/>
              <w:spacing w:line="100" w:lineRule="atLeast"/>
            </w:pPr>
          </w:p>
        </w:tc>
      </w:tr>
      <w:tr w:rsidR="00E17727" w14:paraId="5E35CBA9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9846BE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1.1</w:t>
            </w:r>
            <w:r>
              <w:rPr>
                <w:kern w:val="1"/>
                <w:lang w:val="en-US"/>
              </w:rPr>
              <w:t>1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DEBB35" w14:textId="77777777" w:rsidR="00E17727" w:rsidRDefault="00E17727" w:rsidP="00FD1D1B">
            <w:pPr>
              <w:spacing w:line="100" w:lineRule="atLeast"/>
              <w:rPr>
                <w:kern w:val="1"/>
                <w:lang w:val="en-US"/>
              </w:rPr>
            </w:pPr>
            <w:r>
              <w:rPr>
                <w:kern w:val="1"/>
              </w:rPr>
              <w:t>Atitinka EN303-5:2021, 5 klasės standarto reikalavimus.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0A9AF" w14:textId="27CBB52A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  <w:lang w:val="en-US"/>
              </w:rPr>
              <w:t>5 klas</w:t>
            </w:r>
            <w:r>
              <w:rPr>
                <w:kern w:val="1"/>
              </w:rPr>
              <w:t>ė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A78B8" w14:textId="77777777" w:rsidR="00E17727" w:rsidRDefault="00E17727" w:rsidP="00FD1D1B">
            <w:pPr>
              <w:spacing w:after="160" w:line="100" w:lineRule="atLeast"/>
            </w:pPr>
            <w:r>
              <w:rPr>
                <w:rFonts w:eastAsia="Calibri"/>
                <w:i/>
                <w:iCs/>
                <w:kern w:val="1"/>
              </w:rPr>
              <w:t>Siūlomas parametras – ____</w:t>
            </w:r>
            <w:r>
              <w:rPr>
                <w:rFonts w:eastAsia="Calibri"/>
                <w:b/>
                <w:bCs/>
                <w:i/>
                <w:iCs/>
                <w:kern w:val="1"/>
              </w:rPr>
              <w:t xml:space="preserve"> </w:t>
            </w:r>
            <w:r>
              <w:rPr>
                <w:rFonts w:eastAsia="Calibri"/>
                <w:i/>
                <w:iCs/>
                <w:color w:val="000000"/>
                <w:kern w:val="1"/>
              </w:rPr>
              <w:t>(įrašyti) Pateikto dokumento pavadinimas _________ ir psl. ___</w:t>
            </w:r>
          </w:p>
        </w:tc>
      </w:tr>
      <w:tr w:rsidR="00E17727" w14:paraId="3DC4FEA4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D301AA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1.12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F3B4DE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</w:rPr>
              <w:t>Katilo vandens talpa, ne mažiau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E87E2" w14:textId="2DA38476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Ne mažiau 1100 litrų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FBDC6" w14:textId="77777777" w:rsidR="00E17727" w:rsidRDefault="00E17727" w:rsidP="00FD1D1B">
            <w:pPr>
              <w:spacing w:after="160"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t>Siūlomas parametras – ______</w:t>
            </w:r>
            <w:r>
              <w:rPr>
                <w:rFonts w:eastAsia="Calibri"/>
                <w:b/>
                <w:bCs/>
                <w:i/>
                <w:iCs/>
                <w:kern w:val="1"/>
              </w:rPr>
              <w:t xml:space="preserve"> </w:t>
            </w:r>
          </w:p>
          <w:p w14:paraId="20001226" w14:textId="77777777" w:rsidR="00E17727" w:rsidRDefault="00E17727" w:rsidP="00FD1D1B">
            <w:pPr>
              <w:spacing w:after="160" w:line="100" w:lineRule="atLeast"/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</w:t>
            </w:r>
          </w:p>
        </w:tc>
      </w:tr>
      <w:tr w:rsidR="00E17727" w14:paraId="113CCE5B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69B451" w14:textId="77777777" w:rsidR="00E17727" w:rsidRDefault="00E17727" w:rsidP="00FD1D1B">
            <w:pPr>
              <w:spacing w:line="100" w:lineRule="atLeast"/>
              <w:ind w:hanging="62"/>
              <w:rPr>
                <w:kern w:val="1"/>
                <w:lang w:val="en-US"/>
              </w:rPr>
            </w:pPr>
            <w:r>
              <w:rPr>
                <w:rFonts w:eastAsia="Calibri"/>
                <w:kern w:val="1"/>
                <w:lang w:val="en-US"/>
              </w:rPr>
              <w:t>1.13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375FFD" w14:textId="77777777" w:rsidR="00E17727" w:rsidRDefault="00E17727" w:rsidP="00FD1D1B">
            <w:pPr>
              <w:spacing w:line="100" w:lineRule="atLeast"/>
              <w:rPr>
                <w:kern w:val="1"/>
              </w:rPr>
            </w:pPr>
            <w:r>
              <w:rPr>
                <w:kern w:val="1"/>
                <w:lang w:val="en-US"/>
              </w:rPr>
              <w:t xml:space="preserve">Vandens </w:t>
            </w:r>
            <w:r>
              <w:rPr>
                <w:kern w:val="1"/>
              </w:rPr>
              <w:t>slėgis</w:t>
            </w:r>
            <w:r>
              <w:rPr>
                <w:kern w:val="1"/>
                <w:lang w:val="en-US"/>
              </w:rPr>
              <w:t xml:space="preserve"> katile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6A6193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Ne mažiau 2.5 bar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E1732" w14:textId="4C5D7DA1" w:rsidR="00E17727" w:rsidRDefault="00E17727" w:rsidP="00FD1D1B">
            <w:pPr>
              <w:spacing w:after="160" w:line="100" w:lineRule="atLeast"/>
            </w:pPr>
            <w:r>
              <w:rPr>
                <w:rFonts w:eastAsia="Calibri"/>
                <w:i/>
                <w:iCs/>
                <w:kern w:val="1"/>
              </w:rPr>
              <w:t xml:space="preserve">Siūlomas parametras – </w:t>
            </w:r>
            <w:r>
              <w:rPr>
                <w:rFonts w:eastAsia="Calibri"/>
                <w:b/>
                <w:bCs/>
                <w:i/>
                <w:iCs/>
                <w:kern w:val="1"/>
              </w:rPr>
              <w:t xml:space="preserve">_____ bar </w:t>
            </w:r>
            <w:r>
              <w:rPr>
                <w:rFonts w:eastAsia="Calibri"/>
                <w:i/>
                <w:iCs/>
                <w:color w:val="000000"/>
                <w:kern w:val="1"/>
              </w:rPr>
              <w:t xml:space="preserve"> Pateikto dokumento pavadinimas _________ ir psl. ___</w:t>
            </w:r>
          </w:p>
        </w:tc>
      </w:tr>
      <w:tr w:rsidR="00E17727" w14:paraId="0B80ADA8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C52FD4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/>
                <w:bCs/>
                <w:kern w:val="1"/>
              </w:rPr>
            </w:pPr>
            <w:r>
              <w:rPr>
                <w:rFonts w:eastAsia="Calibri"/>
                <w:kern w:val="1"/>
              </w:rPr>
              <w:t>2.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C8CFBF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b/>
                <w:bCs/>
                <w:kern w:val="1"/>
              </w:rPr>
              <w:t>Degiklis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6DCA1" w14:textId="3D6ED39B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t>Siūlomas -  ____________________ (tikslus įrangos  modelis)</w:t>
            </w:r>
          </w:p>
          <w:p w14:paraId="2432BE04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</w:t>
            </w:r>
            <w:r>
              <w:rPr>
                <w:rFonts w:eastAsia="Calibri"/>
                <w:i/>
                <w:iCs/>
                <w:kern w:val="1"/>
              </w:rPr>
              <w:t>_</w:t>
            </w:r>
          </w:p>
          <w:p w14:paraId="0ADAEB47" w14:textId="1E22480C" w:rsidR="0060216C" w:rsidRPr="0060216C" w:rsidRDefault="0060216C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</w:p>
        </w:tc>
      </w:tr>
      <w:tr w:rsidR="00E17727" w14:paraId="43039339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92B59C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</w:rPr>
            </w:pPr>
            <w:r>
              <w:rPr>
                <w:rFonts w:eastAsia="Calibri"/>
                <w:kern w:val="1"/>
              </w:rPr>
              <w:t>2.1.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4E08A0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</w:rPr>
              <w:t>Galios reguliavimas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ADABA2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</w:rPr>
            </w:pPr>
            <w:r>
              <w:rPr>
                <w:kern w:val="1"/>
              </w:rPr>
              <w:t>Moduliacinis (kuro padavimo didinimas ar mažinimas proporcingai šiluminiam apkrovimui) katilo našumo reguliavimas, priklausomai nuo užsiduotos vandens temperatūros už katilo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E2099" w14:textId="34DD1F0F" w:rsidR="00E17727" w:rsidRDefault="00E17727" w:rsidP="00FD1D1B">
            <w:pPr>
              <w:shd w:val="clear" w:color="auto" w:fill="FFFFFF"/>
              <w:rPr>
                <w:rFonts w:eastAsia="Calibri"/>
                <w:kern w:val="1"/>
              </w:rPr>
            </w:pPr>
            <w:r>
              <w:rPr>
                <w:rFonts w:eastAsia="Calibri"/>
              </w:rPr>
              <w:t>Taip</w:t>
            </w:r>
            <w:r>
              <w:rPr>
                <w:rFonts w:eastAsia="Calibri"/>
                <w:i/>
                <w:iCs/>
              </w:rPr>
              <w:t>/Ne</w:t>
            </w:r>
            <w:r>
              <w:rPr>
                <w:rFonts w:eastAsia="Calibri"/>
                <w:i/>
                <w:iCs/>
                <w:color w:val="000000"/>
                <w:kern w:val="1"/>
              </w:rPr>
              <w:t xml:space="preserve">  (nereikalingą išbraukti)</w:t>
            </w:r>
          </w:p>
          <w:p w14:paraId="6B5550A4" w14:textId="7A446792" w:rsidR="00E17727" w:rsidRDefault="0035333F" w:rsidP="00FD1D1B">
            <w:pPr>
              <w:spacing w:line="100" w:lineRule="atLeast"/>
              <w:rPr>
                <w:rFonts w:eastAsia="Calibri"/>
                <w:kern w:val="1"/>
              </w:rPr>
            </w:pPr>
            <w:r w:rsidRPr="008636A2">
              <w:rPr>
                <w:rFonts w:eastAsia="Calibri"/>
                <w:i/>
                <w:iCs/>
                <w:kern w:val="1"/>
              </w:rPr>
              <w:t>Pateikto dokumento pavadinimas _________ ir psl. ___</w:t>
            </w:r>
          </w:p>
        </w:tc>
      </w:tr>
      <w:tr w:rsidR="00E17727" w14:paraId="1778355C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3BE0E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  <w:lang w:val="en-US"/>
              </w:rPr>
              <w:lastRenderedPageBreak/>
              <w:t>2.2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F22D0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Kuras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B745A0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Medienos granulės 6-8 mm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6F094" w14:textId="77D25DDC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 xml:space="preserve">Siūlomas parametras – ______ </w:t>
            </w:r>
            <w:r>
              <w:rPr>
                <w:rFonts w:eastAsia="Calibri"/>
                <w:i/>
                <w:iCs/>
                <w:color w:val="000000"/>
                <w:kern w:val="1"/>
              </w:rPr>
              <w:t>Pateikto dokumento pavadinimas _________ ir psl. ___</w:t>
            </w:r>
          </w:p>
        </w:tc>
      </w:tr>
      <w:tr w:rsidR="00E17727" w14:paraId="7921D658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A3CADB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2.</w:t>
            </w:r>
            <w:r>
              <w:rPr>
                <w:rFonts w:eastAsia="Calibri"/>
                <w:kern w:val="1"/>
                <w:lang w:val="en-US"/>
              </w:rPr>
              <w:t>3</w:t>
            </w:r>
            <w:r>
              <w:rPr>
                <w:rFonts w:eastAsia="Calibri"/>
                <w:kern w:val="1"/>
              </w:rPr>
              <w:t>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AA3BDB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Degiklio užkūrimas iš šaltos būsenos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C7039E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Automatinis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CB01D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  <w:p w14:paraId="34A7D6C5" w14:textId="77777777" w:rsidR="00B434AE" w:rsidRPr="008636A2" w:rsidRDefault="00B434AE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 w:rsidRPr="008636A2">
              <w:rPr>
                <w:rFonts w:eastAsia="Calibri"/>
                <w:i/>
                <w:iCs/>
                <w:kern w:val="1"/>
              </w:rPr>
              <w:t>Pateikto dokumento pavadinimas _________ ir psl. ___</w:t>
            </w:r>
          </w:p>
          <w:p w14:paraId="29E2B40B" w14:textId="167C2BC5" w:rsidR="008636A2" w:rsidRDefault="008636A2" w:rsidP="00FD1D1B">
            <w:pPr>
              <w:spacing w:line="100" w:lineRule="atLeast"/>
            </w:pPr>
          </w:p>
        </w:tc>
      </w:tr>
      <w:tr w:rsidR="00E17727" w14:paraId="35329F5E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28F1B2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2.</w:t>
            </w:r>
            <w:r>
              <w:rPr>
                <w:rFonts w:eastAsia="Calibri"/>
                <w:kern w:val="1"/>
                <w:lang w:val="en-US"/>
              </w:rPr>
              <w:t>4</w:t>
            </w:r>
            <w:r>
              <w:rPr>
                <w:rFonts w:eastAsia="Calibri"/>
                <w:kern w:val="1"/>
              </w:rPr>
              <w:t>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CCF9BB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Degiklio tipas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953A06" w14:textId="6E79C5F6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kern w:val="1"/>
              </w:rPr>
              <w:t>Slankiojantys ardeliai</w:t>
            </w:r>
            <w:r>
              <w:rPr>
                <w:rFonts w:eastAsia="Calibri"/>
                <w:i/>
                <w:iCs/>
                <w:kern w:val="1"/>
              </w:rPr>
              <w:t xml:space="preserve">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CACE6" w14:textId="46013563" w:rsidR="00E17727" w:rsidRDefault="008636A2" w:rsidP="00FD1D1B">
            <w:pPr>
              <w:spacing w:line="100" w:lineRule="atLeast"/>
              <w:rPr>
                <w:rFonts w:eastAsia="Calibri"/>
                <w:i/>
                <w:iCs/>
                <w:color w:val="000000"/>
                <w:kern w:val="1"/>
              </w:rPr>
            </w:pPr>
            <w:r>
              <w:rPr>
                <w:rFonts w:eastAsia="Calibri"/>
                <w:i/>
                <w:iCs/>
                <w:kern w:val="1"/>
              </w:rPr>
              <w:t xml:space="preserve">Taip/Ne </w:t>
            </w:r>
            <w:r w:rsidR="00E17727">
              <w:rPr>
                <w:rFonts w:eastAsia="Calibri"/>
                <w:i/>
                <w:iCs/>
                <w:color w:val="000000"/>
                <w:kern w:val="1"/>
              </w:rPr>
              <w:t>(nereikalingą išbraukti)</w:t>
            </w:r>
          </w:p>
          <w:p w14:paraId="2CA5445F" w14:textId="77777777" w:rsidR="00B434AE" w:rsidRPr="008636A2" w:rsidRDefault="00B434AE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 w:rsidRPr="008636A2">
              <w:rPr>
                <w:rFonts w:eastAsia="Calibri"/>
                <w:i/>
                <w:iCs/>
                <w:kern w:val="1"/>
              </w:rPr>
              <w:t>Pateikto dokumento pavadinimas _________ ir psl. ___</w:t>
            </w:r>
          </w:p>
          <w:p w14:paraId="50DFCFC5" w14:textId="25E711DE" w:rsidR="008636A2" w:rsidRDefault="008636A2" w:rsidP="00FD1D1B">
            <w:pPr>
              <w:spacing w:line="100" w:lineRule="atLeast"/>
            </w:pPr>
          </w:p>
        </w:tc>
      </w:tr>
      <w:tr w:rsidR="00E17727" w14:paraId="26189E4B" w14:textId="77777777" w:rsidTr="00F22902">
        <w:tblPrEx>
          <w:tblCellMar>
            <w:top w:w="108" w:type="dxa"/>
            <w:bottom w:w="108" w:type="dxa"/>
          </w:tblCellMar>
        </w:tblPrEx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E04A6F" w14:textId="13B0CA17" w:rsidR="00E17727" w:rsidRDefault="00E17727" w:rsidP="00FD1D1B">
            <w:pPr>
              <w:spacing w:line="100" w:lineRule="atLeast"/>
              <w:ind w:hanging="62"/>
              <w:rPr>
                <w:kern w:val="1"/>
              </w:rPr>
            </w:pPr>
            <w:r>
              <w:rPr>
                <w:rFonts w:eastAsia="Calibri"/>
                <w:kern w:val="1"/>
              </w:rPr>
              <w:t>2</w:t>
            </w:r>
            <w:r>
              <w:rPr>
                <w:rFonts w:eastAsia="Calibri"/>
                <w:kern w:val="1"/>
                <w:lang w:val="en-US"/>
              </w:rPr>
              <w:t>.</w:t>
            </w:r>
            <w:r w:rsidR="00216307">
              <w:rPr>
                <w:rFonts w:eastAsia="Calibri"/>
                <w:kern w:val="1"/>
                <w:lang w:val="en-US"/>
              </w:rPr>
              <w:t>5.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444FE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kern w:val="1"/>
              </w:rPr>
              <w:t>Garantija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276E62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Ne mažiau 24 mėn.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28297" w14:textId="39C5361F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Siūloma garantija – _______</w:t>
            </w:r>
            <w:r>
              <w:rPr>
                <w:rFonts w:eastAsia="Calibri"/>
                <w:kern w:val="1"/>
              </w:rPr>
              <w:t xml:space="preserve"> </w:t>
            </w:r>
            <w:r>
              <w:rPr>
                <w:rFonts w:eastAsia="Calibri"/>
                <w:i/>
                <w:iCs/>
                <w:kern w:val="1"/>
              </w:rPr>
              <w:t>mėn.</w:t>
            </w:r>
          </w:p>
        </w:tc>
      </w:tr>
      <w:tr w:rsidR="00E17727" w14:paraId="3A7CB0A4" w14:textId="77777777" w:rsidTr="00F22902">
        <w:tblPrEx>
          <w:tblCellMar>
            <w:left w:w="0" w:type="dxa"/>
            <w:right w:w="0" w:type="dxa"/>
          </w:tblCellMar>
        </w:tblPrEx>
        <w:trPr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7D6902" w14:textId="77777777" w:rsidR="00E17727" w:rsidRDefault="00E17727" w:rsidP="00FD1D1B">
            <w:pPr>
              <w:spacing w:line="100" w:lineRule="atLeast"/>
              <w:ind w:left="150" w:hanging="62"/>
              <w:rPr>
                <w:b/>
                <w:bCs/>
                <w:kern w:val="1"/>
              </w:rPr>
            </w:pPr>
            <w:r>
              <w:rPr>
                <w:rFonts w:eastAsia="Calibri"/>
                <w:kern w:val="1"/>
              </w:rPr>
              <w:t>3.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22952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b/>
                <w:bCs/>
                <w:kern w:val="1"/>
              </w:rPr>
              <w:t>Automatinis valdymas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682673" w14:textId="5E33951C" w:rsidR="00E17727" w:rsidRDefault="00E17727" w:rsidP="00FD1D1B">
            <w:pPr>
              <w:snapToGrid w:val="0"/>
              <w:spacing w:line="100" w:lineRule="atLeast"/>
              <w:rPr>
                <w:rFonts w:eastAsia="Calibri"/>
                <w:i/>
                <w:iCs/>
                <w:kern w:val="1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C97E6C4" w14:textId="77777777" w:rsidR="00E17727" w:rsidRDefault="00E17727" w:rsidP="00FD1D1B">
            <w:pPr>
              <w:snapToGrid w:val="0"/>
            </w:pPr>
          </w:p>
        </w:tc>
      </w:tr>
      <w:tr w:rsidR="00E17727" w14:paraId="2A16292A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914956" w14:textId="77777777" w:rsidR="00E17727" w:rsidRDefault="00E17727" w:rsidP="00FD1D1B">
            <w:pPr>
              <w:spacing w:line="100" w:lineRule="atLeast"/>
              <w:ind w:hanging="62"/>
              <w:rPr>
                <w:bCs/>
                <w:color w:val="000000"/>
                <w:kern w:val="1"/>
              </w:rPr>
            </w:pPr>
            <w:r>
              <w:rPr>
                <w:rFonts w:eastAsia="Calibri"/>
                <w:kern w:val="1"/>
              </w:rPr>
              <w:t>3.1.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B74634" w14:textId="77777777" w:rsidR="00E17727" w:rsidRDefault="00E17727" w:rsidP="00FD1D1B">
            <w:pPr>
              <w:shd w:val="clear" w:color="auto" w:fill="FFFFFF"/>
              <w:spacing w:line="100" w:lineRule="atLeast"/>
              <w:rPr>
                <w:kern w:val="1"/>
              </w:rPr>
            </w:pPr>
            <w:r>
              <w:rPr>
                <w:bCs/>
                <w:color w:val="000000"/>
                <w:kern w:val="1"/>
              </w:rPr>
              <w:t>Katilo cirkuliacinio siurblio valdymas.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0D0A30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CB059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0D4F6A84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35FA23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  <w:lang w:val="en-US"/>
              </w:rPr>
              <w:t>3.2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C9EE4D" w14:textId="77777777" w:rsidR="00E17727" w:rsidRDefault="00E17727" w:rsidP="00FD1D1B">
            <w:pPr>
              <w:shd w:val="clear" w:color="auto" w:fill="FFFFFF"/>
              <w:spacing w:line="100" w:lineRule="atLeas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Šildymo sistemos cirkuliacinio siurblio valdymas.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C7D4CB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B3AE6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0E74D992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B5FF14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3.</w:t>
            </w:r>
            <w:r>
              <w:rPr>
                <w:rFonts w:eastAsia="Calibri"/>
                <w:kern w:val="1"/>
                <w:lang w:val="en-US"/>
              </w:rPr>
              <w:t>3</w:t>
            </w:r>
            <w:r>
              <w:rPr>
                <w:rFonts w:eastAsia="Calibri"/>
                <w:kern w:val="1"/>
              </w:rPr>
              <w:t>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0773C9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Karšto vandens siurblio valdymas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1D7D5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20348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3AADD047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CB659F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  <w:lang w:val="en-US"/>
              </w:rPr>
              <w:t>3.4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06455A" w14:textId="77777777" w:rsidR="00E17727" w:rsidRDefault="00E17727" w:rsidP="00FD1D1B">
            <w:pPr>
              <w:shd w:val="clear" w:color="auto" w:fill="FFFFFF"/>
              <w:spacing w:line="100" w:lineRule="atLeas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Nustatytų parametrų palaikymas pagal lauko temperatūra.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9F5734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120A2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061DC868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1BFD13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  <w:lang w:val="en-US"/>
              </w:rPr>
              <w:t>3.5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C88E1C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Trieigio vožtuvo valdymas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00713D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4D2F4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2CB8CADD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9DE5F1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  <w:lang w:val="en-US"/>
              </w:rPr>
              <w:t>3.6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8B362E" w14:textId="785FAF1A" w:rsidR="00E17727" w:rsidRDefault="00E17727" w:rsidP="00FD1D1B">
            <w:pPr>
              <w:shd w:val="clear" w:color="auto" w:fill="FFFFFF"/>
              <w:spacing w:line="100" w:lineRule="atLeas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Šilumokaičio valymo laiko parametrų nustatym</w:t>
            </w:r>
            <w:r w:rsidR="001D2075">
              <w:rPr>
                <w:rFonts w:eastAsia="Calibri"/>
                <w:bCs/>
                <w:color w:val="000000"/>
                <w:kern w:val="1"/>
                <w:lang w:eastAsia="lt-LT" w:bidi="lt-LT"/>
              </w:rPr>
              <w:t>as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A3E35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13345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602CB61D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4B503C" w14:textId="77777777" w:rsidR="00E17727" w:rsidRDefault="00E17727" w:rsidP="00FD1D1B">
            <w:pPr>
              <w:spacing w:line="100" w:lineRule="atLeast"/>
              <w:ind w:hanging="62"/>
              <w:rPr>
                <w:bCs/>
                <w:color w:val="000000"/>
                <w:kern w:val="1"/>
              </w:rPr>
            </w:pPr>
            <w:r>
              <w:rPr>
                <w:rFonts w:eastAsia="Calibri"/>
                <w:kern w:val="1"/>
                <w:lang w:val="en-US"/>
              </w:rPr>
              <w:t>3.7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51E05F" w14:textId="38A27182" w:rsidR="00E17727" w:rsidRDefault="00E17727" w:rsidP="00FD1D1B">
            <w:pPr>
              <w:shd w:val="clear" w:color="auto" w:fill="FFFFFF"/>
              <w:spacing w:line="100" w:lineRule="atLeast"/>
              <w:rPr>
                <w:kern w:val="1"/>
              </w:rPr>
            </w:pPr>
            <w:r>
              <w:rPr>
                <w:bCs/>
                <w:color w:val="000000"/>
                <w:kern w:val="1"/>
              </w:rPr>
              <w:t>Pelenų iš katilo šalinimo l</w:t>
            </w: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aiko parametrų nustatym</w:t>
            </w:r>
            <w:r w:rsidR="001D2075">
              <w:rPr>
                <w:rFonts w:eastAsia="Calibri"/>
                <w:bCs/>
                <w:color w:val="000000"/>
                <w:kern w:val="1"/>
                <w:lang w:eastAsia="lt-LT" w:bidi="lt-LT"/>
              </w:rPr>
              <w:t>as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19566F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5A376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5276E78C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5364FB" w14:textId="0583BAEE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  <w:lang w:val="en-US"/>
              </w:rPr>
              <w:t>3.</w:t>
            </w:r>
            <w:r w:rsidR="00823375">
              <w:rPr>
                <w:rFonts w:eastAsia="Calibri"/>
                <w:kern w:val="1"/>
                <w:lang w:val="en-US"/>
              </w:rPr>
              <w:t>8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55C0FB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Reikalavimai granulių padavimui iš kuro sandėliavimo talpos į tarpinę talpą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9482F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Turi būti automatinis tarpinės talpos papildymas nuo lygio jutiklių.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2F53D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65C23A49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9DBD27" w14:textId="048079AA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3.</w:t>
            </w:r>
            <w:r w:rsidR="00823375">
              <w:rPr>
                <w:rFonts w:eastAsia="Calibri"/>
                <w:kern w:val="1"/>
                <w:lang w:val="en-US"/>
              </w:rPr>
              <w:t>9</w:t>
            </w:r>
            <w:r>
              <w:rPr>
                <w:rFonts w:eastAsia="Calibri"/>
                <w:kern w:val="1"/>
              </w:rPr>
              <w:t>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6E4C18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Reikalavimai granulių padavimui iš tarpinės talpos į katilą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6A2723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 xml:space="preserve">Granulių padavimo iš tarpinės  talpos į katilo degiklį sistemos našumas turi būti automatiškai </w:t>
            </w:r>
            <w:r>
              <w:rPr>
                <w:kern w:val="1"/>
              </w:rPr>
              <w:lastRenderedPageBreak/>
              <w:t>keičiamas priklausomai nuo katilo degiklio faktinio apkrovimo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C2B34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lastRenderedPageBreak/>
              <w:t>Taip/Ne  (nereikalingą išbraukti)</w:t>
            </w:r>
          </w:p>
        </w:tc>
      </w:tr>
      <w:tr w:rsidR="00E17727" w14:paraId="76E3D6DF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42FEE6" w14:textId="77777777" w:rsidR="00E17727" w:rsidRDefault="00E17727" w:rsidP="00FD1D1B">
            <w:pPr>
              <w:spacing w:line="100" w:lineRule="atLeast"/>
              <w:ind w:hanging="62"/>
              <w:rPr>
                <w:b/>
                <w:bCs/>
                <w:kern w:val="1"/>
              </w:rPr>
            </w:pPr>
            <w:r>
              <w:rPr>
                <w:rFonts w:eastAsia="Calibri"/>
                <w:kern w:val="1"/>
              </w:rPr>
              <w:t>4.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39AB7A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color w:val="FF0000"/>
                <w:kern w:val="1"/>
              </w:rPr>
            </w:pPr>
            <w:r>
              <w:rPr>
                <w:b/>
                <w:bCs/>
                <w:kern w:val="1"/>
              </w:rPr>
              <w:t>Granulių sandėliavimo talpa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42CB5" w14:textId="77777777" w:rsidR="00E17727" w:rsidRDefault="00E17727" w:rsidP="00FD1D1B">
            <w:pPr>
              <w:snapToGrid w:val="0"/>
              <w:spacing w:line="100" w:lineRule="atLeast"/>
              <w:rPr>
                <w:rFonts w:eastAsia="Calibri"/>
                <w:color w:val="FF0000"/>
                <w:kern w:val="1"/>
              </w:rPr>
            </w:pPr>
          </w:p>
        </w:tc>
      </w:tr>
      <w:tr w:rsidR="00E17727" w14:paraId="684ACB15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B70EEB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4.1.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C4020C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Tūris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8F5470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</w:rPr>
            </w:pPr>
            <w:r>
              <w:rPr>
                <w:kern w:val="1"/>
              </w:rPr>
              <w:t xml:space="preserve">Ne mažiau </w:t>
            </w:r>
            <w:r>
              <w:rPr>
                <w:kern w:val="1"/>
                <w:lang w:val="en-US"/>
              </w:rPr>
              <w:t xml:space="preserve">10 </w:t>
            </w:r>
            <w:r>
              <w:rPr>
                <w:kern w:val="1"/>
              </w:rPr>
              <w:t>m³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4AD49" w14:textId="77777777" w:rsidR="00E17727" w:rsidRDefault="00BF70DB" w:rsidP="00FD1D1B">
            <w:pPr>
              <w:shd w:val="clear" w:color="auto" w:fill="FFFFFF"/>
              <w:rPr>
                <w:i/>
                <w:iCs/>
                <w:vertAlign w:val="superscript"/>
              </w:rPr>
            </w:pPr>
            <w:r w:rsidRPr="00BF70DB">
              <w:rPr>
                <w:rFonts w:eastAsia="Calibri"/>
                <w:i/>
                <w:iCs/>
              </w:rPr>
              <w:t xml:space="preserve">Siūlomas parametras. </w:t>
            </w:r>
            <w:r w:rsidR="00E17727" w:rsidRPr="00BF70DB">
              <w:rPr>
                <w:rFonts w:eastAsia="Calibri"/>
                <w:i/>
                <w:iCs/>
              </w:rPr>
              <w:t xml:space="preserve">Tūris - ___ </w:t>
            </w:r>
            <w:r w:rsidR="00E17727" w:rsidRPr="00BF70DB">
              <w:rPr>
                <w:i/>
                <w:iCs/>
              </w:rPr>
              <w:t xml:space="preserve"> m</w:t>
            </w:r>
            <w:r w:rsidR="00E17727" w:rsidRPr="00BF70DB">
              <w:rPr>
                <w:i/>
                <w:iCs/>
                <w:vertAlign w:val="superscript"/>
              </w:rPr>
              <w:t>3</w:t>
            </w:r>
          </w:p>
          <w:p w14:paraId="1515731A" w14:textId="77777777" w:rsidR="00BF70DB" w:rsidRPr="00A34C6B" w:rsidRDefault="00BF70DB" w:rsidP="00FD1D1B">
            <w:pPr>
              <w:shd w:val="clear" w:color="auto" w:fill="FFFFFF"/>
              <w:rPr>
                <w:rFonts w:eastAsia="Calibri"/>
                <w:i/>
                <w:iCs/>
                <w:kern w:val="1"/>
              </w:rPr>
            </w:pPr>
            <w:r w:rsidRPr="00A34C6B">
              <w:rPr>
                <w:rFonts w:eastAsia="Calibri"/>
                <w:i/>
                <w:iCs/>
                <w:kern w:val="1"/>
              </w:rPr>
              <w:t>Pateikto dokumento pavadinimas _________ ir psl. ___</w:t>
            </w:r>
          </w:p>
          <w:p w14:paraId="09A70A82" w14:textId="6D19E28F" w:rsidR="00A34C6B" w:rsidRPr="00BF70DB" w:rsidRDefault="00A34C6B" w:rsidP="00FD1D1B">
            <w:pPr>
              <w:shd w:val="clear" w:color="auto" w:fill="FFFFFF"/>
              <w:rPr>
                <w:i/>
                <w:iCs/>
              </w:rPr>
            </w:pPr>
          </w:p>
        </w:tc>
      </w:tr>
      <w:tr w:rsidR="00E17727" w14:paraId="3445C1AA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5DC4C4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4.2.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524867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Konstrukcija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B06FE8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Metalinė (cinkuota arba dažyta)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204FA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30891719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235E3D" w14:textId="77777777" w:rsidR="00E17727" w:rsidRDefault="00E17727" w:rsidP="00FD1D1B">
            <w:pPr>
              <w:spacing w:line="100" w:lineRule="atLeast"/>
              <w:ind w:hanging="62"/>
              <w:rPr>
                <w:rFonts w:eastAsia="Calibri"/>
                <w:bCs/>
                <w:color w:val="000000"/>
                <w:kern w:val="1"/>
                <w:lang w:eastAsia="lt-LT" w:bidi="lt-LT"/>
              </w:rPr>
            </w:pPr>
            <w:r>
              <w:rPr>
                <w:rFonts w:eastAsia="Calibri"/>
                <w:kern w:val="1"/>
              </w:rPr>
              <w:t>4.3.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E32EF1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kern w:val="1"/>
              </w:rPr>
            </w:pPr>
            <w:r>
              <w:rPr>
                <w:rFonts w:eastAsia="Calibri"/>
                <w:bCs/>
                <w:color w:val="000000"/>
                <w:kern w:val="1"/>
                <w:lang w:eastAsia="lt-LT" w:bidi="lt-LT"/>
              </w:rPr>
              <w:t>Užpildymas</w:t>
            </w:r>
          </w:p>
        </w:tc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8C92DD" w14:textId="77777777" w:rsidR="00E17727" w:rsidRDefault="00E17727" w:rsidP="00FD1D1B">
            <w:pPr>
              <w:spacing w:line="100" w:lineRule="atLeast"/>
              <w:rPr>
                <w:rFonts w:eastAsia="Calibri"/>
                <w:i/>
                <w:iCs/>
                <w:kern w:val="1"/>
              </w:rPr>
            </w:pPr>
            <w:r>
              <w:rPr>
                <w:rFonts w:eastAsia="Calibri"/>
                <w:kern w:val="1"/>
              </w:rPr>
              <w:t>Turi būti įrengtas granulių sandėliavimo talpos užpildymas iš didmaišių. Talpos užpildymo anga, turi turėti sandarų dangtį.</w:t>
            </w:r>
          </w:p>
        </w:tc>
        <w:tc>
          <w:tcPr>
            <w:tcW w:w="38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B14C9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Taip/Ne  (nereikalingą išbraukti)</w:t>
            </w:r>
          </w:p>
        </w:tc>
      </w:tr>
      <w:tr w:rsidR="00E17727" w14:paraId="454F23E8" w14:textId="77777777" w:rsidTr="00F22902">
        <w:trPr>
          <w:gridAfter w:val="1"/>
          <w:wAfter w:w="13" w:type="dxa"/>
          <w:trHeight w:val="42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47D6C7" w14:textId="6BE685CA" w:rsidR="00402A46" w:rsidRPr="00402A46" w:rsidRDefault="00E17727" w:rsidP="00402A46">
            <w:pPr>
              <w:spacing w:line="100" w:lineRule="atLeast"/>
              <w:ind w:hanging="62"/>
              <w:rPr>
                <w:rFonts w:eastAsia="Calibri"/>
                <w:kern w:val="1"/>
                <w:lang w:val="en-US"/>
              </w:rPr>
            </w:pPr>
            <w:r w:rsidRPr="00402A46">
              <w:rPr>
                <w:rFonts w:eastAsia="Calibri"/>
                <w:kern w:val="1"/>
              </w:rPr>
              <w:t>4.</w:t>
            </w:r>
            <w:r w:rsidR="00402A46" w:rsidRPr="00402A46">
              <w:rPr>
                <w:rFonts w:eastAsia="Calibri"/>
                <w:kern w:val="1"/>
                <w:lang w:val="en-US"/>
              </w:rPr>
              <w:t>4.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0748B6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kern w:val="1"/>
              </w:rPr>
            </w:pPr>
            <w:r>
              <w:rPr>
                <w:kern w:val="1"/>
              </w:rPr>
              <w:t>Garantija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7D65B3" w14:textId="77777777" w:rsidR="00E17727" w:rsidRDefault="00E17727" w:rsidP="00FD1D1B">
            <w:pPr>
              <w:shd w:val="clear" w:color="auto" w:fill="FFFFFF"/>
              <w:spacing w:before="14" w:line="274" w:lineRule="exact"/>
              <w:rPr>
                <w:rFonts w:eastAsia="Calibri"/>
                <w:i/>
                <w:iCs/>
                <w:kern w:val="1"/>
              </w:rPr>
            </w:pPr>
            <w:r>
              <w:rPr>
                <w:kern w:val="1"/>
              </w:rPr>
              <w:t>Ne mažiau 24 mėn.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38056" w14:textId="77777777" w:rsidR="00E17727" w:rsidRDefault="00E17727" w:rsidP="00FD1D1B">
            <w:pPr>
              <w:spacing w:line="100" w:lineRule="atLeast"/>
            </w:pPr>
            <w:r>
              <w:rPr>
                <w:rFonts w:eastAsia="Calibri"/>
                <w:i/>
                <w:iCs/>
                <w:kern w:val="1"/>
              </w:rPr>
              <w:t>Siūloma garantija – ___</w:t>
            </w:r>
            <w:r>
              <w:rPr>
                <w:rFonts w:eastAsia="Calibri"/>
                <w:kern w:val="1"/>
              </w:rPr>
              <w:t xml:space="preserve"> </w:t>
            </w:r>
            <w:r>
              <w:rPr>
                <w:rFonts w:eastAsia="Calibri"/>
                <w:i/>
                <w:iCs/>
                <w:kern w:val="1"/>
              </w:rPr>
              <w:t>mėn.</w:t>
            </w:r>
          </w:p>
        </w:tc>
      </w:tr>
    </w:tbl>
    <w:p w14:paraId="5BFDB4A7" w14:textId="418B9EA1" w:rsidR="00E17727" w:rsidRPr="00D12491" w:rsidRDefault="00E17727" w:rsidP="00806344">
      <w:pPr>
        <w:tabs>
          <w:tab w:val="left" w:pos="5540"/>
        </w:tabs>
      </w:pPr>
    </w:p>
    <w:sectPr w:rsidR="00E17727" w:rsidRPr="00D12491" w:rsidSect="00E17727">
      <w:headerReference w:type="even" r:id="rId7"/>
      <w:headerReference w:type="default" r:id="rId8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29D6C" w14:textId="77777777" w:rsidR="00137057" w:rsidRDefault="00137057" w:rsidP="00D12491">
      <w:r>
        <w:separator/>
      </w:r>
    </w:p>
  </w:endnote>
  <w:endnote w:type="continuationSeparator" w:id="0">
    <w:p w14:paraId="336C3EDD" w14:textId="77777777" w:rsidR="00137057" w:rsidRDefault="00137057" w:rsidP="00D1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9233B" w14:textId="77777777" w:rsidR="00137057" w:rsidRDefault="00137057" w:rsidP="00D12491">
      <w:r>
        <w:separator/>
      </w:r>
    </w:p>
  </w:footnote>
  <w:footnote w:type="continuationSeparator" w:id="0">
    <w:p w14:paraId="1F8BD6BC" w14:textId="77777777" w:rsidR="00137057" w:rsidRDefault="00137057" w:rsidP="00D12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uslapionumeris"/>
      </w:rPr>
      <w:id w:val="-1019550991"/>
      <w:docPartObj>
        <w:docPartGallery w:val="Page Numbers (Top of Page)"/>
        <w:docPartUnique/>
      </w:docPartObj>
    </w:sdtPr>
    <w:sdtEndPr>
      <w:rPr>
        <w:rStyle w:val="Puslapionumeris"/>
      </w:rPr>
    </w:sdtEndPr>
    <w:sdtContent>
      <w:p w14:paraId="1979EF81" w14:textId="0F333DBC" w:rsidR="00D12491" w:rsidRDefault="00D12491" w:rsidP="00A21313">
        <w:pPr>
          <w:pStyle w:val="Antrats"/>
          <w:framePr w:wrap="none" w:vAnchor="text" w:hAnchor="margin" w:xAlign="center" w:y="1"/>
          <w:rPr>
            <w:rStyle w:val="Puslapionumeris"/>
          </w:rPr>
        </w:pPr>
        <w:r>
          <w:rPr>
            <w:rStyle w:val="Puslapionumeris"/>
          </w:rPr>
          <w:fldChar w:fldCharType="begin"/>
        </w:r>
        <w:r>
          <w:rPr>
            <w:rStyle w:val="Puslapionumeris"/>
          </w:rPr>
          <w:instrText xml:space="preserve"> PAGE </w:instrText>
        </w:r>
        <w:r>
          <w:rPr>
            <w:rStyle w:val="Puslapionumeris"/>
          </w:rPr>
          <w:fldChar w:fldCharType="end"/>
        </w:r>
      </w:p>
    </w:sdtContent>
  </w:sdt>
  <w:p w14:paraId="4A61800A" w14:textId="77777777" w:rsidR="00D12491" w:rsidRDefault="00D124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D422" w14:textId="3967D77E" w:rsidR="00D12491" w:rsidRPr="00D12491" w:rsidRDefault="00D12491" w:rsidP="00A21313">
    <w:pPr>
      <w:pStyle w:val="Antrats"/>
      <w:framePr w:wrap="none" w:vAnchor="text" w:hAnchor="margin" w:xAlign="center" w:y="1"/>
      <w:rPr>
        <w:rStyle w:val="Puslapionumeris"/>
        <w:rFonts w:ascii="Times New Roman" w:hAnsi="Times New Roman"/>
      </w:rPr>
    </w:pPr>
  </w:p>
  <w:p w14:paraId="5316FEBF" w14:textId="79F9B5B3" w:rsidR="00D12491" w:rsidRPr="00E17727" w:rsidRDefault="00D12491" w:rsidP="00E17727">
    <w:pPr>
      <w:pStyle w:val="Antrats"/>
      <w:jc w:val="right"/>
      <w:rPr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color w:val="00000A"/>
        <w:kern w:val="1"/>
        <w:lang w:val="lt-LT" w:eastAsia="ar-SA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eastAsia="NSimSun" w:cs="Times New Roman"/>
        <w:b/>
        <w:i w:val="0"/>
        <w:iCs/>
        <w:color w:val="00000A"/>
        <w:kern w:val="1"/>
        <w:sz w:val="24"/>
        <w:szCs w:val="24"/>
        <w:lang w:val="lt-LT"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eastAsia="Calibri" w:cs="Times New Roman"/>
        <w:b/>
        <w:bCs w:val="0"/>
        <w:i w:val="0"/>
        <w:iCs/>
        <w:color w:val="00000A"/>
        <w:kern w:val="1"/>
        <w:sz w:val="24"/>
        <w:szCs w:val="24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8"/>
    <w:multiLevelType w:val="multilevel"/>
    <w:tmpl w:val="00000008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 w15:restartNumberingAfterBreak="0">
    <w:nsid w:val="013A444C"/>
    <w:multiLevelType w:val="hybridMultilevel"/>
    <w:tmpl w:val="A01826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661"/>
    <w:multiLevelType w:val="hybridMultilevel"/>
    <w:tmpl w:val="CA14E1D0"/>
    <w:lvl w:ilvl="0" w:tplc="9F1C75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491"/>
    <w:rsid w:val="00016D4B"/>
    <w:rsid w:val="00042EBB"/>
    <w:rsid w:val="00046D4D"/>
    <w:rsid w:val="000853BC"/>
    <w:rsid w:val="000B76DB"/>
    <w:rsid w:val="00137057"/>
    <w:rsid w:val="001A440D"/>
    <w:rsid w:val="001D2075"/>
    <w:rsid w:val="001F5B8A"/>
    <w:rsid w:val="001F67F1"/>
    <w:rsid w:val="00203272"/>
    <w:rsid w:val="00216307"/>
    <w:rsid w:val="00232CB7"/>
    <w:rsid w:val="00261838"/>
    <w:rsid w:val="00280DBC"/>
    <w:rsid w:val="002B3730"/>
    <w:rsid w:val="002B69FC"/>
    <w:rsid w:val="002C3EDA"/>
    <w:rsid w:val="002E7907"/>
    <w:rsid w:val="0034075A"/>
    <w:rsid w:val="0035333F"/>
    <w:rsid w:val="00391DA3"/>
    <w:rsid w:val="003E3B1C"/>
    <w:rsid w:val="003E6ECC"/>
    <w:rsid w:val="00402A46"/>
    <w:rsid w:val="00470555"/>
    <w:rsid w:val="0052524C"/>
    <w:rsid w:val="00585D49"/>
    <w:rsid w:val="005A0F30"/>
    <w:rsid w:val="005B7442"/>
    <w:rsid w:val="005F1E37"/>
    <w:rsid w:val="0060216C"/>
    <w:rsid w:val="0060528A"/>
    <w:rsid w:val="00613343"/>
    <w:rsid w:val="00630C47"/>
    <w:rsid w:val="006A757D"/>
    <w:rsid w:val="006E11D6"/>
    <w:rsid w:val="006F3A7F"/>
    <w:rsid w:val="00753A3A"/>
    <w:rsid w:val="007B4978"/>
    <w:rsid w:val="007D28FF"/>
    <w:rsid w:val="00806344"/>
    <w:rsid w:val="00823375"/>
    <w:rsid w:val="00834CF1"/>
    <w:rsid w:val="008636A2"/>
    <w:rsid w:val="008B5381"/>
    <w:rsid w:val="008F4782"/>
    <w:rsid w:val="00941C4C"/>
    <w:rsid w:val="00963B60"/>
    <w:rsid w:val="00975410"/>
    <w:rsid w:val="009B067C"/>
    <w:rsid w:val="00A038B6"/>
    <w:rsid w:val="00A072F7"/>
    <w:rsid w:val="00A34C6B"/>
    <w:rsid w:val="00A47E42"/>
    <w:rsid w:val="00A87F3A"/>
    <w:rsid w:val="00AB4910"/>
    <w:rsid w:val="00B434AE"/>
    <w:rsid w:val="00BC2170"/>
    <w:rsid w:val="00BF70DB"/>
    <w:rsid w:val="00C30E9F"/>
    <w:rsid w:val="00C76325"/>
    <w:rsid w:val="00C915A4"/>
    <w:rsid w:val="00C978BE"/>
    <w:rsid w:val="00CF2C8D"/>
    <w:rsid w:val="00D12491"/>
    <w:rsid w:val="00D45505"/>
    <w:rsid w:val="00D92A1E"/>
    <w:rsid w:val="00E17727"/>
    <w:rsid w:val="00E40C61"/>
    <w:rsid w:val="00E7501A"/>
    <w:rsid w:val="00EC7E60"/>
    <w:rsid w:val="00ED65B3"/>
    <w:rsid w:val="00F22902"/>
    <w:rsid w:val="00FD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5FB34"/>
  <w15:chartTrackingRefBased/>
  <w15:docId w15:val="{92526BE1-738B-6E4A-A14F-86935D6D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12491"/>
    <w:rPr>
      <w:rFonts w:ascii="Times New Roman" w:eastAsia="Times New Roman" w:hAnsi="Times New Roman" w:cs="Times New Roman"/>
      <w:noProof/>
      <w:kern w:val="0"/>
      <w:lang w:eastAsia="en-GB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2"/>
    <w:basedOn w:val="prastasis"/>
    <w:link w:val="SraopastraipaDiagrama"/>
    <w:uiPriority w:val="34"/>
    <w:qFormat/>
    <w:rsid w:val="00D12491"/>
    <w:pPr>
      <w:spacing w:after="200" w:line="276" w:lineRule="auto"/>
      <w:ind w:left="1296"/>
    </w:pPr>
    <w:rPr>
      <w:rFonts w:ascii="Calibri" w:eastAsia="Calibri" w:hAnsi="Calibri"/>
      <w:sz w:val="22"/>
      <w:szCs w:val="22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D12491"/>
    <w:rPr>
      <w:rFonts w:ascii="Calibri" w:eastAsia="Calibri" w:hAnsi="Calibri" w:cs="Times New Roman"/>
      <w:kern w:val="0"/>
      <w:sz w:val="22"/>
      <w:szCs w:val="22"/>
      <w:lang w:val="lt-LT"/>
      <w14:ligatures w14:val="none"/>
    </w:rPr>
  </w:style>
  <w:style w:type="paragraph" w:styleId="Antrats">
    <w:name w:val="header"/>
    <w:basedOn w:val="prastasis"/>
    <w:link w:val="AntratsDiagrama"/>
    <w:uiPriority w:val="99"/>
    <w:rsid w:val="00D12491"/>
    <w:pPr>
      <w:tabs>
        <w:tab w:val="center" w:pos="4320"/>
        <w:tab w:val="right" w:pos="8640"/>
      </w:tabs>
    </w:pPr>
    <w:rPr>
      <w:rFonts w:ascii="TimesLT" w:hAnsi="TimesLT"/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12491"/>
    <w:rPr>
      <w:rFonts w:ascii="TimesLT" w:eastAsia="Times New Roman" w:hAnsi="TimesLT" w:cs="Times New Roman"/>
      <w:kern w:val="0"/>
      <w:szCs w:val="20"/>
      <w:lang w:val="lt-LT"/>
      <w14:ligatures w14:val="none"/>
    </w:rPr>
  </w:style>
  <w:style w:type="character" w:styleId="Puslapionumeris">
    <w:name w:val="page number"/>
    <w:basedOn w:val="Numatytasispastraiposriftas"/>
    <w:uiPriority w:val="99"/>
    <w:semiHidden/>
    <w:unhideWhenUsed/>
    <w:rsid w:val="00D12491"/>
  </w:style>
  <w:style w:type="paragraph" w:styleId="Porat">
    <w:name w:val="footer"/>
    <w:basedOn w:val="prastasis"/>
    <w:link w:val="PoratDiagrama"/>
    <w:uiPriority w:val="99"/>
    <w:unhideWhenUsed/>
    <w:rsid w:val="00D12491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12491"/>
    <w:rPr>
      <w:rFonts w:ascii="Times New Roman" w:eastAsia="Times New Roman" w:hAnsi="Times New Roman" w:cs="Times New Roman"/>
      <w:kern w:val="0"/>
      <w:lang w:val="en-US" w:eastAsia="en-GB"/>
      <w14:ligatures w14:val="none"/>
    </w:rPr>
  </w:style>
  <w:style w:type="table" w:styleId="Lentelstinklelis">
    <w:name w:val="Table Grid"/>
    <w:basedOn w:val="prastojilentel"/>
    <w:uiPriority w:val="39"/>
    <w:rsid w:val="00D45505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3246</Words>
  <Characters>1851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Lipskytė</dc:creator>
  <cp:keywords/>
  <dc:description/>
  <cp:lastModifiedBy>Jurgita Simonavičienė</cp:lastModifiedBy>
  <cp:revision>36</cp:revision>
  <dcterms:created xsi:type="dcterms:W3CDTF">2025-11-13T16:47:00Z</dcterms:created>
  <dcterms:modified xsi:type="dcterms:W3CDTF">2025-11-27T11:31:00Z</dcterms:modified>
</cp:coreProperties>
</file>